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E449BF" w:rsidRDefault="00E449BF" w:rsidP="00E449BF">
      <w:pPr>
        <w:autoSpaceDE w:val="0"/>
        <w:rPr>
          <w:rFonts w:ascii="Tahoma" w:hAnsi="Tahoma" w:cs="Tahoma"/>
          <w:b/>
          <w:sz w:val="28"/>
          <w:szCs w:val="28"/>
        </w:rPr>
      </w:pPr>
    </w:p>
    <w:p w:rsidR="00821CBE" w:rsidRPr="005364EE" w:rsidRDefault="00C9438A" w:rsidP="005364EE">
      <w:pPr>
        <w:autoSpaceDE w:val="0"/>
        <w:jc w:val="right"/>
        <w:outlineLvl w:val="0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Załącznik nr 3</w:t>
      </w:r>
      <w:r w:rsidR="004F2F40">
        <w:rPr>
          <w:rFonts w:asciiTheme="majorHAnsi" w:hAnsiTheme="majorHAnsi" w:cs="Tahoma"/>
        </w:rPr>
        <w:t xml:space="preserve"> SWZ</w:t>
      </w:r>
    </w:p>
    <w:p w:rsidR="00C43F10" w:rsidRPr="00C43F10" w:rsidRDefault="00E449BF" w:rsidP="00B67779">
      <w:pPr>
        <w:autoSpaceDE w:val="0"/>
        <w:ind w:left="1418" w:hanging="992"/>
        <w:jc w:val="center"/>
        <w:outlineLvl w:val="0"/>
        <w:rPr>
          <w:rFonts w:asciiTheme="majorHAnsi" w:hAnsiTheme="majorHAnsi" w:cs="Tahoma"/>
          <w:b/>
          <w:sz w:val="36"/>
          <w:szCs w:val="36"/>
        </w:rPr>
      </w:pPr>
      <w:r w:rsidRPr="00C43F10">
        <w:rPr>
          <w:rFonts w:asciiTheme="majorHAnsi" w:hAnsiTheme="majorHAnsi" w:cs="Tahoma"/>
          <w:b/>
          <w:sz w:val="36"/>
          <w:szCs w:val="36"/>
        </w:rPr>
        <w:t>Oświadczenie Wykonawc</w:t>
      </w:r>
      <w:r w:rsidR="00C43F10" w:rsidRPr="00C43F10">
        <w:rPr>
          <w:rFonts w:asciiTheme="majorHAnsi" w:hAnsiTheme="majorHAnsi" w:cs="Tahoma"/>
          <w:b/>
          <w:sz w:val="36"/>
          <w:szCs w:val="36"/>
        </w:rPr>
        <w:t xml:space="preserve">ów </w:t>
      </w:r>
    </w:p>
    <w:p w:rsidR="00C43F10" w:rsidRPr="00C43F10" w:rsidRDefault="00C43F10" w:rsidP="00B67779">
      <w:pPr>
        <w:autoSpaceDE w:val="0"/>
        <w:ind w:left="1418" w:hanging="992"/>
        <w:jc w:val="center"/>
        <w:outlineLvl w:val="0"/>
        <w:rPr>
          <w:rFonts w:asciiTheme="majorHAnsi" w:hAnsiTheme="majorHAnsi" w:cs="Tahoma"/>
          <w:b/>
          <w:sz w:val="36"/>
          <w:szCs w:val="36"/>
          <w:lang w:eastAsia="pl-PL"/>
        </w:rPr>
      </w:pPr>
      <w:r w:rsidRPr="00C43F10">
        <w:rPr>
          <w:rFonts w:asciiTheme="majorHAnsi" w:hAnsiTheme="majorHAnsi"/>
          <w:b/>
          <w:sz w:val="36"/>
          <w:szCs w:val="36"/>
        </w:rPr>
        <w:t>wspólnie ubiegających się o udzielenie zamówienia</w:t>
      </w:r>
    </w:p>
    <w:p w:rsidR="00C43F10" w:rsidRPr="00C43F10" w:rsidRDefault="00C43F10" w:rsidP="00E449BF">
      <w:pPr>
        <w:autoSpaceDE w:val="0"/>
        <w:ind w:left="1418" w:hanging="713"/>
        <w:rPr>
          <w:rFonts w:asciiTheme="majorHAnsi" w:hAnsiTheme="majorHAnsi" w:cs="Tahoma"/>
          <w:sz w:val="36"/>
          <w:szCs w:val="36"/>
        </w:rPr>
      </w:pPr>
    </w:p>
    <w:p w:rsidR="00E449BF" w:rsidRPr="005364EE" w:rsidRDefault="00E449BF" w:rsidP="00B67779">
      <w:pPr>
        <w:autoSpaceDE w:val="0"/>
        <w:autoSpaceDN w:val="0"/>
        <w:adjustRightInd w:val="0"/>
        <w:jc w:val="center"/>
        <w:outlineLvl w:val="0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>SKŁADANE</w:t>
      </w:r>
      <w:r w:rsidR="00C43F10"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NA PODSTAWIE ART. 117</w:t>
      </w:r>
      <w:r w:rsidR="0010658A"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 UST. </w:t>
      </w:r>
      <w:r w:rsidR="00AA6928"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4 </w:t>
      </w:r>
      <w:r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>USTAWY - PRAWO ZAMÓWIEŃ PUBLICZNYCH</w:t>
      </w:r>
    </w:p>
    <w:p w:rsidR="00E823AE" w:rsidRPr="005364EE" w:rsidRDefault="00E449BF" w:rsidP="00B67779">
      <w:pPr>
        <w:autoSpaceDE w:val="0"/>
        <w:autoSpaceDN w:val="0"/>
        <w:adjustRightInd w:val="0"/>
        <w:jc w:val="center"/>
        <w:outlineLvl w:val="0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 xml:space="preserve">W POSTĘPOWANIU O UDZIELENIE ZAMÓWIENIA PUBLICZNEGO PROWADZONEGO </w:t>
      </w:r>
    </w:p>
    <w:p w:rsidR="00E449BF" w:rsidRPr="005364EE" w:rsidRDefault="00E449BF" w:rsidP="00B67779">
      <w:pPr>
        <w:autoSpaceDE w:val="0"/>
        <w:autoSpaceDN w:val="0"/>
        <w:adjustRightInd w:val="0"/>
        <w:jc w:val="center"/>
        <w:outlineLvl w:val="0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>PRZEZ GMINĘ MIASTO TOMASZÓW MAZOWIECKI</w:t>
      </w:r>
    </w:p>
    <w:p w:rsidR="00E449BF" w:rsidRPr="005364EE" w:rsidRDefault="00E449BF" w:rsidP="00E449BF">
      <w:pPr>
        <w:autoSpaceDE w:val="0"/>
        <w:rPr>
          <w:rFonts w:asciiTheme="majorHAnsi" w:hAnsiTheme="majorHAnsi" w:cs="Tahoma"/>
          <w:sz w:val="24"/>
          <w:szCs w:val="24"/>
        </w:rPr>
      </w:pPr>
    </w:p>
    <w:p w:rsidR="00C43F10" w:rsidRPr="005364EE" w:rsidRDefault="00C43F10" w:rsidP="005364EE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sz w:val="24"/>
          <w:szCs w:val="24"/>
          <w:lang w:eastAsia="pl-PL"/>
        </w:rPr>
      </w:pPr>
      <w:r w:rsidRPr="005364EE">
        <w:rPr>
          <w:rFonts w:asciiTheme="majorHAnsi" w:hAnsiTheme="majorHAnsi" w:cs="Tahoma"/>
          <w:b/>
          <w:bCs/>
          <w:sz w:val="24"/>
          <w:szCs w:val="24"/>
          <w:lang w:eastAsia="pl-PL"/>
        </w:rPr>
        <w:t>Z KTÓREGO WYNIKA, KTÓRE ROBOTY BUDOWLANE, DOSTAWY LUB USŁUGI WYKONAJĄ POSZCZEGÓLNI WYKONAWCY</w:t>
      </w:r>
    </w:p>
    <w:p w:rsidR="00E449BF" w:rsidRPr="00E449BF" w:rsidRDefault="00E449BF" w:rsidP="00E449BF">
      <w:pPr>
        <w:autoSpaceDE w:val="0"/>
        <w:autoSpaceDN w:val="0"/>
        <w:adjustRightInd w:val="0"/>
        <w:rPr>
          <w:rFonts w:asciiTheme="majorHAnsi" w:hAnsiTheme="majorHAnsi"/>
          <w:sz w:val="23"/>
          <w:szCs w:val="23"/>
        </w:rPr>
      </w:pPr>
    </w:p>
    <w:p w:rsidR="005364EE" w:rsidRPr="005364EE" w:rsidRDefault="00E449BF" w:rsidP="005364EE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5C35DD">
        <w:rPr>
          <w:rFonts w:asciiTheme="majorHAnsi" w:eastAsia="Bookman Old Style" w:hAnsiTheme="majorHAnsi" w:cs="Tahoma"/>
          <w:sz w:val="24"/>
          <w:szCs w:val="24"/>
        </w:rPr>
        <w:t xml:space="preserve">Składając ofertę </w:t>
      </w:r>
      <w:r w:rsidR="009048EA">
        <w:rPr>
          <w:rFonts w:asciiTheme="majorHAnsi" w:eastAsia="Bookman Old Style" w:hAnsiTheme="majorHAnsi" w:cs="Tahoma"/>
          <w:sz w:val="24"/>
          <w:szCs w:val="24"/>
        </w:rPr>
        <w:t xml:space="preserve">wspólną </w:t>
      </w:r>
      <w:r w:rsidRPr="005C35DD">
        <w:rPr>
          <w:rFonts w:asciiTheme="majorHAnsi" w:eastAsia="Bookman Old Style" w:hAnsiTheme="majorHAnsi" w:cs="Tahoma"/>
          <w:sz w:val="24"/>
          <w:szCs w:val="24"/>
        </w:rPr>
        <w:t xml:space="preserve">w postępowaniu o udzielenie zamówienia publicznego prowadzonego </w:t>
      </w:r>
      <w:r w:rsidR="00A132C1">
        <w:rPr>
          <w:rFonts w:asciiTheme="majorHAnsi" w:eastAsia="Bookman Old Style" w:hAnsiTheme="majorHAnsi" w:cs="Tahoma"/>
          <w:sz w:val="24"/>
          <w:szCs w:val="24"/>
        </w:rPr>
        <w:t xml:space="preserve">              </w:t>
      </w:r>
      <w:r w:rsidRPr="005C35DD">
        <w:rPr>
          <w:rFonts w:asciiTheme="majorHAnsi" w:eastAsia="Bookman Old Style" w:hAnsiTheme="majorHAnsi" w:cs="Tahoma"/>
          <w:sz w:val="24"/>
          <w:szCs w:val="24"/>
        </w:rPr>
        <w:t>w t</w:t>
      </w:r>
      <w:r w:rsidR="00E079F6" w:rsidRPr="005C35DD">
        <w:rPr>
          <w:rFonts w:asciiTheme="majorHAnsi" w:eastAsia="Bookman Old Style" w:hAnsiTheme="majorHAnsi" w:cs="Tahoma"/>
          <w:sz w:val="24"/>
          <w:szCs w:val="24"/>
        </w:rPr>
        <w:t>rybie podstawowym</w:t>
      </w:r>
      <w:r w:rsidRPr="005C35DD">
        <w:rPr>
          <w:rFonts w:asciiTheme="majorHAnsi" w:eastAsia="Bookman Old Style" w:hAnsiTheme="majorHAnsi" w:cs="Tahoma"/>
          <w:sz w:val="24"/>
          <w:szCs w:val="24"/>
        </w:rPr>
        <w:t xml:space="preserve">, którego przedmiotem jest: </w:t>
      </w:r>
      <w:r w:rsidR="005364EE">
        <w:rPr>
          <w:rFonts w:asciiTheme="majorHAnsi" w:hAnsiTheme="majorHAnsi" w:cs="Tahoma"/>
          <w:b/>
          <w:sz w:val="24"/>
          <w:szCs w:val="24"/>
        </w:rPr>
        <w:t>Budowa ulic w osiedlu Wierzbowa</w:t>
      </w:r>
      <w:r w:rsidR="005364EE" w:rsidRPr="004B2F89">
        <w:rPr>
          <w:rFonts w:asciiTheme="majorHAnsi" w:hAnsiTheme="majorHAnsi" w:cs="Tahoma"/>
          <w:b/>
          <w:sz w:val="24"/>
          <w:szCs w:val="24"/>
        </w:rPr>
        <w:t xml:space="preserve"> </w:t>
      </w:r>
      <w:r w:rsidR="005364EE">
        <w:rPr>
          <w:rFonts w:asciiTheme="majorHAnsi" w:hAnsiTheme="majorHAnsi" w:cs="Tahoma"/>
          <w:b/>
          <w:sz w:val="24"/>
          <w:szCs w:val="24"/>
        </w:rPr>
        <w:t xml:space="preserve">                                </w:t>
      </w:r>
      <w:r w:rsidR="005364EE" w:rsidRPr="004B2F89">
        <w:rPr>
          <w:rFonts w:asciiTheme="majorHAnsi" w:hAnsiTheme="majorHAnsi" w:cs="Tahoma"/>
          <w:b/>
          <w:sz w:val="24"/>
          <w:szCs w:val="24"/>
        </w:rPr>
        <w:t>w Tomaszowie Mazowieckim</w:t>
      </w:r>
      <w:r w:rsidR="005364EE">
        <w:rPr>
          <w:rFonts w:asciiTheme="majorHAnsi" w:hAnsiTheme="majorHAnsi" w:cs="Tahoma"/>
          <w:b/>
          <w:sz w:val="24"/>
          <w:szCs w:val="24"/>
        </w:rPr>
        <w:t>,</w:t>
      </w:r>
    </w:p>
    <w:p w:rsidR="00E449BF" w:rsidRPr="00E449BF" w:rsidRDefault="00E449BF" w:rsidP="00E449BF">
      <w:pPr>
        <w:autoSpaceDE w:val="0"/>
        <w:jc w:val="both"/>
        <w:rPr>
          <w:rFonts w:asciiTheme="majorHAnsi" w:eastAsia="Bookman Old Style" w:hAnsiTheme="majorHAnsi" w:cs="Tahoma"/>
        </w:rPr>
      </w:pPr>
    </w:p>
    <w:p w:rsidR="00E449BF" w:rsidRDefault="0080074A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b/>
          <w:sz w:val="24"/>
          <w:szCs w:val="24"/>
        </w:rPr>
      </w:pPr>
      <w:r w:rsidRPr="00A132C1">
        <w:rPr>
          <w:rFonts w:asciiTheme="majorHAnsi" w:eastAsia="Bookman Old Style" w:hAnsiTheme="majorHAnsi" w:cs="Tahoma"/>
          <w:b/>
          <w:sz w:val="24"/>
          <w:szCs w:val="24"/>
        </w:rPr>
        <w:t>w imieniu Wykonawców</w:t>
      </w:r>
      <w:r w:rsidR="002A05FD" w:rsidRPr="00A132C1">
        <w:rPr>
          <w:rFonts w:asciiTheme="majorHAnsi" w:eastAsia="Bookman Old Style" w:hAnsiTheme="majorHAnsi" w:cs="Tahoma"/>
          <w:b/>
          <w:sz w:val="24"/>
          <w:szCs w:val="24"/>
        </w:rPr>
        <w:t xml:space="preserve"> wspólnie ubiegającego się o zamówienie*</w:t>
      </w:r>
      <w:r w:rsidR="00E449BF" w:rsidRPr="00A132C1">
        <w:rPr>
          <w:rFonts w:asciiTheme="majorHAnsi" w:eastAsia="Bookman Old Style" w:hAnsiTheme="majorHAnsi" w:cs="Tahoma"/>
          <w:b/>
          <w:sz w:val="24"/>
          <w:szCs w:val="24"/>
        </w:rPr>
        <w:t>:</w:t>
      </w:r>
    </w:p>
    <w:tbl>
      <w:tblPr>
        <w:tblStyle w:val="Tabela-Siatka"/>
        <w:tblW w:w="5000" w:type="pct"/>
        <w:tblLook w:val="04A0"/>
      </w:tblPr>
      <w:tblGrid>
        <w:gridCol w:w="2217"/>
        <w:gridCol w:w="3063"/>
        <w:gridCol w:w="2641"/>
        <w:gridCol w:w="2641"/>
      </w:tblGrid>
      <w:tr w:rsidR="007E0E14" w:rsidTr="00B03DDC">
        <w:tc>
          <w:tcPr>
            <w:tcW w:w="10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hAnsiTheme="majorHAnsi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hAnsiTheme="majorHAnsi"/>
              </w:rPr>
              <w:t>NIP</w:t>
            </w:r>
          </w:p>
        </w:tc>
      </w:tr>
      <w:tr w:rsidR="007E0E14" w:rsidTr="00B03DDC">
        <w:tc>
          <w:tcPr>
            <w:tcW w:w="1050" w:type="pct"/>
            <w:vAlign w:val="center"/>
          </w:tcPr>
          <w:p w:rsidR="007E0E14" w:rsidRPr="007E0E14" w:rsidRDefault="007E0E14" w:rsidP="00B03DDC">
            <w:pPr>
              <w:ind w:right="220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 xml:space="preserve">Wykonawca 1 / </w:t>
            </w: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</w:tr>
      <w:tr w:rsidR="007E0E14" w:rsidTr="00B03DDC">
        <w:tc>
          <w:tcPr>
            <w:tcW w:w="1050" w:type="pct"/>
            <w:vAlign w:val="center"/>
          </w:tcPr>
          <w:p w:rsidR="007E0E14" w:rsidRPr="007E0E14" w:rsidRDefault="007E0E14" w:rsidP="00B03DDC">
            <w:pPr>
              <w:ind w:right="220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>Wykonawca 2</w:t>
            </w:r>
            <w:r>
              <w:rPr>
                <w:rFonts w:asciiTheme="majorHAnsi" w:eastAsia="Arial Unicode MS" w:hAnsiTheme="majorHAnsi"/>
                <w:noProof/>
                <w:color w:val="000000"/>
              </w:rPr>
              <w:t xml:space="preserve"> /Partner</w:t>
            </w: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>:</w:t>
            </w:r>
          </w:p>
        </w:tc>
        <w:tc>
          <w:tcPr>
            <w:tcW w:w="14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</w:tr>
      <w:tr w:rsidR="007E0E14" w:rsidTr="00B03DDC">
        <w:tc>
          <w:tcPr>
            <w:tcW w:w="1050" w:type="pct"/>
            <w:vAlign w:val="center"/>
          </w:tcPr>
          <w:p w:rsidR="007E0E14" w:rsidRPr="007E0E14" w:rsidRDefault="007E0E14" w:rsidP="00B03DDC">
            <w:pPr>
              <w:ind w:right="220"/>
              <w:rPr>
                <w:rFonts w:asciiTheme="majorHAnsi" w:eastAsia="Arial Unicode MS" w:hAnsiTheme="majorHAnsi"/>
                <w:noProof/>
                <w:color w:val="000000"/>
              </w:rPr>
            </w:pP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>Wykonawca 3</w:t>
            </w:r>
            <w:r>
              <w:rPr>
                <w:rFonts w:asciiTheme="majorHAnsi" w:eastAsia="Arial Unicode MS" w:hAnsiTheme="majorHAnsi"/>
                <w:noProof/>
                <w:color w:val="000000"/>
              </w:rPr>
              <w:t>/ Partner</w:t>
            </w:r>
            <w:r w:rsidRPr="007E0E14">
              <w:rPr>
                <w:rFonts w:asciiTheme="majorHAnsi" w:eastAsia="Arial Unicode MS" w:hAnsiTheme="majorHAnsi"/>
                <w:noProof/>
                <w:color w:val="000000"/>
              </w:rPr>
              <w:t>:</w:t>
            </w:r>
          </w:p>
        </w:tc>
        <w:tc>
          <w:tcPr>
            <w:tcW w:w="14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:rsidR="007E0E14" w:rsidRPr="007E0E14" w:rsidRDefault="007E0E14" w:rsidP="00B03DDC">
            <w:pPr>
              <w:ind w:right="220"/>
              <w:jc w:val="center"/>
              <w:rPr>
                <w:rFonts w:asciiTheme="majorHAnsi" w:eastAsia="Arial Unicode MS" w:hAnsiTheme="majorHAnsi"/>
                <w:noProof/>
                <w:color w:val="000000"/>
              </w:rPr>
            </w:pPr>
          </w:p>
        </w:tc>
      </w:tr>
    </w:tbl>
    <w:p w:rsidR="00AE654E" w:rsidRDefault="007E0E14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18"/>
          <w:szCs w:val="18"/>
        </w:rPr>
      </w:pPr>
      <w:r>
        <w:rPr>
          <w:rFonts w:asciiTheme="majorHAnsi" w:eastAsia="Bookman Old Style" w:hAnsiTheme="majorHAnsi" w:cs="Tahoma"/>
          <w:sz w:val="18"/>
          <w:szCs w:val="18"/>
        </w:rPr>
        <w:t xml:space="preserve"> </w:t>
      </w:r>
      <w:r w:rsidR="00AE654E">
        <w:rPr>
          <w:rFonts w:asciiTheme="majorHAnsi" w:eastAsia="Bookman Old Style" w:hAnsiTheme="majorHAnsi" w:cs="Tahoma"/>
          <w:sz w:val="18"/>
          <w:szCs w:val="18"/>
        </w:rPr>
        <w:t>(wskazać wszystkie podmioty wspólnie ubiegające się o zamówienie)</w:t>
      </w:r>
    </w:p>
    <w:p w:rsidR="00AE654E" w:rsidRPr="00821CBE" w:rsidRDefault="00AE654E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18"/>
          <w:szCs w:val="18"/>
        </w:rPr>
      </w:pPr>
    </w:p>
    <w:p w:rsidR="009048EA" w:rsidRPr="007E0E14" w:rsidRDefault="005364EE" w:rsidP="00E449BF">
      <w:pPr>
        <w:autoSpaceDE w:val="0"/>
        <w:jc w:val="both"/>
        <w:rPr>
          <w:rFonts w:asciiTheme="majorHAnsi" w:hAnsiTheme="majorHAnsi" w:cs="Tahoma"/>
          <w:b/>
          <w:sz w:val="24"/>
          <w:szCs w:val="24"/>
        </w:rPr>
      </w:pPr>
      <w:r>
        <w:rPr>
          <w:rFonts w:asciiTheme="majorHAnsi" w:hAnsiTheme="majorHAnsi" w:cs="Tahoma"/>
          <w:b/>
          <w:sz w:val="24"/>
          <w:szCs w:val="24"/>
        </w:rPr>
        <w:t>p</w:t>
      </w:r>
      <w:r w:rsidR="009048EA" w:rsidRPr="007E0E14">
        <w:rPr>
          <w:rFonts w:asciiTheme="majorHAnsi" w:hAnsiTheme="majorHAnsi" w:cs="Tahoma"/>
          <w:b/>
          <w:sz w:val="24"/>
          <w:szCs w:val="24"/>
        </w:rPr>
        <w:t>rzed</w:t>
      </w:r>
      <w:r w:rsidR="00A95AFA" w:rsidRPr="007E0E14">
        <w:rPr>
          <w:rFonts w:asciiTheme="majorHAnsi" w:hAnsiTheme="majorHAnsi" w:cs="Tahoma"/>
          <w:b/>
          <w:sz w:val="24"/>
          <w:szCs w:val="24"/>
        </w:rPr>
        <w:t>kładamy oświadczenie wskazujące</w:t>
      </w:r>
      <w:r w:rsidR="009048EA" w:rsidRPr="007E0E14">
        <w:rPr>
          <w:rFonts w:asciiTheme="majorHAnsi" w:hAnsiTheme="majorHAnsi" w:cs="Tahoma"/>
          <w:b/>
          <w:sz w:val="24"/>
          <w:szCs w:val="24"/>
        </w:rPr>
        <w:t xml:space="preserve">, które </w:t>
      </w:r>
      <w:r w:rsidR="009048EA" w:rsidRPr="007E0E14">
        <w:rPr>
          <w:rFonts w:asciiTheme="majorHAnsi" w:hAnsiTheme="majorHAnsi"/>
          <w:b/>
          <w:sz w:val="24"/>
          <w:szCs w:val="24"/>
        </w:rPr>
        <w:t>roboty budowlane, dostawy lub usługi wykonają poszczególni wykonawcy.</w:t>
      </w:r>
    </w:p>
    <w:p w:rsidR="009048EA" w:rsidRPr="00821CBE" w:rsidRDefault="009048EA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190"/>
        <w:gridCol w:w="4530"/>
        <w:gridCol w:w="4376"/>
      </w:tblGrid>
      <w:tr w:rsidR="00821CBE" w:rsidRPr="00821CBE" w:rsidTr="00821CBE">
        <w:trPr>
          <w:trHeight w:val="674"/>
        </w:trPr>
        <w:tc>
          <w:tcPr>
            <w:tcW w:w="1190" w:type="dxa"/>
          </w:tcPr>
          <w:p w:rsidR="00821CBE" w:rsidRPr="005364E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b/>
                <w:sz w:val="18"/>
                <w:szCs w:val="18"/>
              </w:rPr>
            </w:pP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>LP</w:t>
            </w:r>
          </w:p>
        </w:tc>
        <w:tc>
          <w:tcPr>
            <w:tcW w:w="4530" w:type="dxa"/>
          </w:tcPr>
          <w:p w:rsidR="00821CBE" w:rsidRPr="005364EE" w:rsidRDefault="00821CBE" w:rsidP="00821CBE">
            <w:pPr>
              <w:autoSpaceDE w:val="0"/>
              <w:jc w:val="center"/>
              <w:rPr>
                <w:rFonts w:asciiTheme="majorHAnsi" w:hAnsiTheme="majorHAnsi" w:cs="Tahoma"/>
                <w:b/>
                <w:sz w:val="18"/>
                <w:szCs w:val="18"/>
              </w:rPr>
            </w:pP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>NAZWA I DANE PODMIOTU (LIDER, PARTNER KONSORCJUM</w:t>
            </w:r>
            <w:r w:rsidR="00A95AFA" w:rsidRPr="005364EE">
              <w:rPr>
                <w:rFonts w:asciiTheme="majorHAnsi" w:hAnsiTheme="majorHAnsi" w:cs="Tahoma"/>
                <w:b/>
                <w:sz w:val="18"/>
                <w:szCs w:val="18"/>
              </w:rPr>
              <w:t>, SPÓŁKA CYWILNA</w:t>
            </w: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>)</w:t>
            </w:r>
          </w:p>
        </w:tc>
        <w:tc>
          <w:tcPr>
            <w:tcW w:w="4376" w:type="dxa"/>
          </w:tcPr>
          <w:p w:rsidR="00821CBE" w:rsidRPr="005364EE" w:rsidRDefault="00821CBE" w:rsidP="00821CBE">
            <w:pPr>
              <w:autoSpaceDE w:val="0"/>
              <w:jc w:val="center"/>
              <w:rPr>
                <w:rFonts w:asciiTheme="majorHAnsi" w:hAnsiTheme="majorHAnsi" w:cs="Tahoma"/>
                <w:b/>
                <w:sz w:val="18"/>
                <w:szCs w:val="18"/>
              </w:rPr>
            </w:pP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OKREŚLENIE ZAKRESU, WYKONYWANYCH W RAMACH </w:t>
            </w:r>
            <w:r w:rsidR="005364EE"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PRZEDMIOTOWEGO </w:t>
            </w: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ZAMÓWIENIA </w:t>
            </w:r>
          </w:p>
          <w:p w:rsidR="00821CBE" w:rsidRPr="005364EE" w:rsidRDefault="00DA322A" w:rsidP="005364EE">
            <w:pPr>
              <w:autoSpaceDE w:val="0"/>
              <w:jc w:val="center"/>
              <w:rPr>
                <w:rFonts w:asciiTheme="majorHAnsi" w:hAnsiTheme="majorHAnsi" w:cs="Tahoma"/>
                <w:b/>
                <w:sz w:val="18"/>
                <w:szCs w:val="18"/>
              </w:rPr>
            </w:pPr>
            <w:r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 - </w:t>
            </w:r>
            <w:r w:rsidR="00821CBE" w:rsidRPr="005364EE">
              <w:rPr>
                <w:rFonts w:asciiTheme="majorHAnsi" w:hAnsiTheme="majorHAnsi" w:cs="Tahoma"/>
                <w:b/>
                <w:sz w:val="18"/>
                <w:szCs w:val="18"/>
              </w:rPr>
              <w:t>ROBÓT BUDOWLANYCH</w:t>
            </w:r>
            <w:r w:rsidR="005364EE"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 </w:t>
            </w:r>
            <w:r w:rsidR="00821CBE" w:rsidRPr="005364EE">
              <w:rPr>
                <w:rFonts w:asciiTheme="majorHAnsi" w:hAnsiTheme="majorHAnsi" w:cs="Tahoma"/>
                <w:b/>
                <w:sz w:val="18"/>
                <w:szCs w:val="18"/>
              </w:rPr>
              <w:t>/</w:t>
            </w:r>
            <w:r w:rsidR="005364EE"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 </w:t>
            </w:r>
            <w:r w:rsidR="00821CBE" w:rsidRPr="005364EE">
              <w:rPr>
                <w:rFonts w:asciiTheme="majorHAnsi" w:hAnsiTheme="majorHAnsi" w:cs="Tahoma"/>
                <w:b/>
                <w:sz w:val="18"/>
                <w:szCs w:val="18"/>
              </w:rPr>
              <w:t>USŁUG</w:t>
            </w:r>
            <w:r w:rsidR="005364EE" w:rsidRPr="005364EE">
              <w:rPr>
                <w:rFonts w:asciiTheme="majorHAnsi" w:hAnsiTheme="majorHAnsi" w:cs="Tahoma"/>
                <w:b/>
                <w:sz w:val="18"/>
                <w:szCs w:val="18"/>
              </w:rPr>
              <w:t xml:space="preserve"> </w:t>
            </w:r>
            <w:r w:rsidR="00821CBE" w:rsidRPr="005364EE">
              <w:rPr>
                <w:rFonts w:asciiTheme="majorHAnsi" w:hAnsiTheme="majorHAnsi" w:cs="Tahoma"/>
                <w:b/>
                <w:sz w:val="18"/>
                <w:szCs w:val="18"/>
              </w:rPr>
              <w:t>/DOSTAW</w:t>
            </w:r>
          </w:p>
        </w:tc>
      </w:tr>
      <w:tr w:rsidR="00821CBE" w:rsidRPr="00821CBE" w:rsidTr="00821CBE">
        <w:trPr>
          <w:trHeight w:val="337"/>
        </w:trPr>
        <w:tc>
          <w:tcPr>
            <w:tcW w:w="1190" w:type="dxa"/>
          </w:tcPr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1</w:t>
            </w:r>
          </w:p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P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530" w:type="dxa"/>
          </w:tcPr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lider konsorcjum………………………………………………..</w:t>
            </w:r>
          </w:p>
          <w:p w:rsidR="00821CBE" w:rsidRP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376" w:type="dxa"/>
          </w:tcPr>
          <w:p w:rsidR="00821CB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zakres zamówienia jakie zostaną wykonane:</w:t>
            </w:r>
          </w:p>
          <w:p w:rsidR="005364E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5364EE" w:rsidRPr="00821CB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821CBE" w:rsidRPr="00821CBE" w:rsidTr="00821CBE">
        <w:trPr>
          <w:trHeight w:val="337"/>
        </w:trPr>
        <w:tc>
          <w:tcPr>
            <w:tcW w:w="1190" w:type="dxa"/>
          </w:tcPr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2</w:t>
            </w:r>
          </w:p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P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530" w:type="dxa"/>
          </w:tcPr>
          <w:p w:rsid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partner konsorcjum…………………………………………..</w:t>
            </w:r>
          </w:p>
          <w:p w:rsidR="00821CBE" w:rsidRPr="00821CBE" w:rsidRDefault="00821CB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376" w:type="dxa"/>
          </w:tcPr>
          <w:p w:rsidR="005364EE" w:rsidRDefault="005364EE" w:rsidP="005364EE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zakres zamówienia jakie zostaną wykonane:</w:t>
            </w:r>
          </w:p>
          <w:p w:rsidR="005364EE" w:rsidRDefault="005364EE" w:rsidP="005364EE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821CBE" w:rsidRPr="00821CBE" w:rsidRDefault="005364EE" w:rsidP="005364EE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……………………………………………………………………….</w:t>
            </w:r>
          </w:p>
        </w:tc>
      </w:tr>
      <w:tr w:rsidR="005364EE" w:rsidRPr="00821CBE" w:rsidTr="00821CBE">
        <w:trPr>
          <w:trHeight w:val="337"/>
        </w:trPr>
        <w:tc>
          <w:tcPr>
            <w:tcW w:w="1190" w:type="dxa"/>
          </w:tcPr>
          <w:p w:rsidR="005364E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3</w:t>
            </w:r>
          </w:p>
          <w:p w:rsidR="005364E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5364E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5364EE" w:rsidRPr="00821CBE" w:rsidRDefault="005364EE" w:rsidP="00E449BF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530" w:type="dxa"/>
          </w:tcPr>
          <w:p w:rsidR="005364E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5364E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partner konsorcjum…………………………………………..</w:t>
            </w:r>
          </w:p>
          <w:p w:rsidR="005364EE" w:rsidRPr="00821CB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</w:tc>
        <w:tc>
          <w:tcPr>
            <w:tcW w:w="4376" w:type="dxa"/>
          </w:tcPr>
          <w:p w:rsidR="005364E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zakres zamówienia jakie zostaną wykonane:</w:t>
            </w:r>
          </w:p>
          <w:p w:rsidR="005364E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</w:p>
          <w:p w:rsidR="005364EE" w:rsidRPr="00821CBE" w:rsidRDefault="005364EE" w:rsidP="009D44BB">
            <w:pPr>
              <w:autoSpaceDE w:val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>
              <w:rPr>
                <w:rFonts w:asciiTheme="majorHAnsi" w:hAnsiTheme="majorHAnsi" w:cs="Tahoma"/>
                <w:sz w:val="18"/>
                <w:szCs w:val="18"/>
              </w:rPr>
              <w:t>……………………………………………………………………….</w:t>
            </w:r>
          </w:p>
        </w:tc>
      </w:tr>
    </w:tbl>
    <w:p w:rsidR="009048EA" w:rsidRPr="00821CBE" w:rsidRDefault="009048EA" w:rsidP="00E449BF">
      <w:pPr>
        <w:autoSpaceDE w:val="0"/>
        <w:jc w:val="both"/>
        <w:rPr>
          <w:rFonts w:asciiTheme="majorHAnsi" w:hAnsiTheme="majorHAnsi" w:cs="Tahoma"/>
          <w:sz w:val="18"/>
          <w:szCs w:val="18"/>
        </w:rPr>
      </w:pPr>
    </w:p>
    <w:p w:rsidR="00E823AE" w:rsidRPr="00084D49" w:rsidRDefault="00E823AE" w:rsidP="00E823AE">
      <w:pPr>
        <w:suppressAutoHyphens w:val="0"/>
        <w:autoSpaceDE w:val="0"/>
        <w:autoSpaceDN w:val="0"/>
        <w:adjustRightInd w:val="0"/>
        <w:rPr>
          <w:rFonts w:asciiTheme="majorHAnsi" w:hAnsiTheme="majorHAnsi"/>
          <w:b/>
          <w:color w:val="FF0000"/>
          <w:sz w:val="18"/>
          <w:szCs w:val="18"/>
          <w:lang w:eastAsia="pl-PL"/>
        </w:rPr>
      </w:pPr>
    </w:p>
    <w:p w:rsidR="00E449BF" w:rsidRPr="00D4006B" w:rsidRDefault="00E449BF" w:rsidP="00E449BF">
      <w:pPr>
        <w:jc w:val="both"/>
        <w:rPr>
          <w:rFonts w:asciiTheme="majorHAnsi" w:hAnsiTheme="majorHAnsi" w:cs="Tahoma"/>
          <w:spacing w:val="-4"/>
          <w:sz w:val="16"/>
          <w:szCs w:val="16"/>
        </w:rPr>
      </w:pPr>
      <w:r w:rsidRPr="00D4006B">
        <w:rPr>
          <w:rFonts w:asciiTheme="majorHAnsi" w:hAnsiTheme="majorHAnsi" w:cs="Tahoma"/>
          <w:sz w:val="16"/>
          <w:szCs w:val="16"/>
        </w:rPr>
        <w:t>* - niepotrzebne skreślić</w:t>
      </w:r>
    </w:p>
    <w:p w:rsidR="00E449BF" w:rsidRPr="00D4006B" w:rsidRDefault="00E449BF" w:rsidP="00E449BF">
      <w:pPr>
        <w:autoSpaceDE w:val="0"/>
        <w:rPr>
          <w:rFonts w:asciiTheme="majorHAnsi" w:hAnsiTheme="majorHAnsi" w:cs="Tahoma"/>
          <w:b/>
          <w:sz w:val="28"/>
          <w:szCs w:val="28"/>
        </w:rPr>
      </w:pPr>
    </w:p>
    <w:p w:rsidR="005C35DD" w:rsidRDefault="005C35DD" w:rsidP="00B67779">
      <w:pPr>
        <w:autoSpaceDE w:val="0"/>
        <w:jc w:val="right"/>
        <w:outlineLvl w:val="0"/>
        <w:rPr>
          <w:rFonts w:asciiTheme="majorHAnsi" w:hAnsiTheme="majorHAnsi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 xml:space="preserve">Oświadczenie podpisuje osoba uprawniona </w:t>
      </w:r>
    </w:p>
    <w:p w:rsidR="00821CBE" w:rsidRPr="000C67C8" w:rsidRDefault="005C35DD" w:rsidP="00777184">
      <w:pPr>
        <w:autoSpaceDE w:val="0"/>
        <w:jc w:val="right"/>
        <w:rPr>
          <w:rFonts w:ascii="Tahoma" w:eastAsia="Bookman Old Style" w:hAnsi="Tahoma" w:cs="Tahoma"/>
          <w:sz w:val="16"/>
          <w:szCs w:val="16"/>
        </w:rPr>
      </w:pPr>
      <w:r>
        <w:rPr>
          <w:rFonts w:asciiTheme="majorHAnsi" w:hAnsiTheme="majorHAnsi" w:cs="Tahoma"/>
          <w:sz w:val="16"/>
          <w:szCs w:val="16"/>
        </w:rPr>
        <w:t>do reprezentacj</w:t>
      </w:r>
      <w:r w:rsidR="00503A2F">
        <w:rPr>
          <w:rFonts w:asciiTheme="majorHAnsi" w:hAnsiTheme="majorHAnsi" w:cs="Tahoma"/>
          <w:sz w:val="16"/>
          <w:szCs w:val="16"/>
        </w:rPr>
        <w:t>i</w:t>
      </w:r>
    </w:p>
    <w:sectPr w:rsidR="00821CBE" w:rsidRPr="000C67C8" w:rsidSect="00821CBE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AA3" w:rsidRDefault="00AF7AA3">
      <w:r>
        <w:separator/>
      </w:r>
    </w:p>
  </w:endnote>
  <w:endnote w:type="continuationSeparator" w:id="1">
    <w:p w:rsidR="00AF7AA3" w:rsidRDefault="00AF7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536C9E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AA3" w:rsidRDefault="00AF7AA3">
      <w:r>
        <w:separator/>
      </w:r>
    </w:p>
  </w:footnote>
  <w:footnote w:type="continuationSeparator" w:id="1">
    <w:p w:rsidR="00AF7AA3" w:rsidRDefault="00AF7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C2" w:rsidRDefault="00536C9E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70C2" w:rsidRDefault="004270C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B26572A"/>
    <w:multiLevelType w:val="hybridMultilevel"/>
    <w:tmpl w:val="83141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3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9"/>
  </w:num>
  <w:num w:numId="2">
    <w:abstractNumId w:val="0"/>
  </w:num>
  <w:num w:numId="3">
    <w:abstractNumId w:val="34"/>
  </w:num>
  <w:num w:numId="4">
    <w:abstractNumId w:val="24"/>
  </w:num>
  <w:num w:numId="5">
    <w:abstractNumId w:val="32"/>
  </w:num>
  <w:num w:numId="6">
    <w:abstractNumId w:val="30"/>
  </w:num>
  <w:num w:numId="7">
    <w:abstractNumId w:val="31"/>
  </w:num>
  <w:num w:numId="8">
    <w:abstractNumId w:val="21"/>
  </w:num>
  <w:num w:numId="9">
    <w:abstractNumId w:val="26"/>
  </w:num>
  <w:num w:numId="10">
    <w:abstractNumId w:val="33"/>
  </w:num>
  <w:num w:numId="11">
    <w:abstractNumId w:val="25"/>
  </w:num>
  <w:num w:numId="12">
    <w:abstractNumId w:val="22"/>
  </w:num>
  <w:num w:numId="13">
    <w:abstractNumId w:val="13"/>
  </w:num>
  <w:num w:numId="14">
    <w:abstractNumId w:val="40"/>
  </w:num>
  <w:num w:numId="15">
    <w:abstractNumId w:val="12"/>
  </w:num>
  <w:num w:numId="16">
    <w:abstractNumId w:val="16"/>
  </w:num>
  <w:num w:numId="17">
    <w:abstractNumId w:val="23"/>
  </w:num>
  <w:num w:numId="18">
    <w:abstractNumId w:val="29"/>
  </w:num>
  <w:num w:numId="19">
    <w:abstractNumId w:val="28"/>
  </w:num>
  <w:num w:numId="20">
    <w:abstractNumId w:val="35"/>
  </w:num>
  <w:num w:numId="21">
    <w:abstractNumId w:val="20"/>
  </w:num>
  <w:num w:numId="22">
    <w:abstractNumId w:val="37"/>
  </w:num>
  <w:num w:numId="23">
    <w:abstractNumId w:val="36"/>
  </w:num>
  <w:num w:numId="24">
    <w:abstractNumId w:val="19"/>
  </w:num>
  <w:num w:numId="25">
    <w:abstractNumId w:val="38"/>
  </w:num>
  <w:num w:numId="26">
    <w:abstractNumId w:val="39"/>
  </w:num>
  <w:num w:numId="27">
    <w:abstractNumId w:val="18"/>
  </w:num>
  <w:num w:numId="28">
    <w:abstractNumId w:val="14"/>
  </w:num>
  <w:num w:numId="29">
    <w:abstractNumId w:val="27"/>
  </w:num>
  <w:num w:numId="3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stylePaneFormatFilter w:val="3F01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7522"/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343"/>
    <w:rsid w:val="000278C2"/>
    <w:rsid w:val="00027B38"/>
    <w:rsid w:val="0003200C"/>
    <w:rsid w:val="00033EDE"/>
    <w:rsid w:val="000342CC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0A68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0F12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614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6CF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52E"/>
    <w:rsid w:val="002D5B43"/>
    <w:rsid w:val="002D6244"/>
    <w:rsid w:val="002D6783"/>
    <w:rsid w:val="002D772E"/>
    <w:rsid w:val="002D7FF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3B12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2F40"/>
    <w:rsid w:val="004F50D0"/>
    <w:rsid w:val="004F55BA"/>
    <w:rsid w:val="004F65C1"/>
    <w:rsid w:val="00500464"/>
    <w:rsid w:val="00501243"/>
    <w:rsid w:val="005017BE"/>
    <w:rsid w:val="005029BD"/>
    <w:rsid w:val="005034A7"/>
    <w:rsid w:val="00503A2F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1D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4EE"/>
    <w:rsid w:val="00536AE2"/>
    <w:rsid w:val="00536C9E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0908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5DD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428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184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0E14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074A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1CBE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026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8EA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FB7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9AA"/>
    <w:rsid w:val="009E28E2"/>
    <w:rsid w:val="009E2C6E"/>
    <w:rsid w:val="009E35A0"/>
    <w:rsid w:val="009E365E"/>
    <w:rsid w:val="009E3E96"/>
    <w:rsid w:val="009E4142"/>
    <w:rsid w:val="009E493F"/>
    <w:rsid w:val="009E4B77"/>
    <w:rsid w:val="009E5949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2C1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682F"/>
    <w:rsid w:val="00A8720F"/>
    <w:rsid w:val="00A873F0"/>
    <w:rsid w:val="00A933D1"/>
    <w:rsid w:val="00A943E7"/>
    <w:rsid w:val="00A9444F"/>
    <w:rsid w:val="00A94620"/>
    <w:rsid w:val="00A94814"/>
    <w:rsid w:val="00A95AFA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654E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AA3"/>
    <w:rsid w:val="00AF7CC9"/>
    <w:rsid w:val="00B00927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67779"/>
    <w:rsid w:val="00B70533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875A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ACC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350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3F10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438A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D5A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22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B04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44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5ED2"/>
    <w:rsid w:val="00E165B4"/>
    <w:rsid w:val="00E16B2B"/>
    <w:rsid w:val="00E17A58"/>
    <w:rsid w:val="00E17F98"/>
    <w:rsid w:val="00E200CC"/>
    <w:rsid w:val="00E21316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08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EF7B32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99"/>
    <w:rsid w:val="0041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Plandokumentu">
    <w:name w:val="Document Map"/>
    <w:basedOn w:val="Normalny"/>
    <w:link w:val="PlandokumentuZnak"/>
    <w:rsid w:val="00B6777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B67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86F4E4-7FA1-4C1D-8C60-635D7D32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apawlik</cp:lastModifiedBy>
  <cp:revision>46</cp:revision>
  <cp:lastPrinted>2021-01-25T07:27:00Z</cp:lastPrinted>
  <dcterms:created xsi:type="dcterms:W3CDTF">2018-05-28T06:38:00Z</dcterms:created>
  <dcterms:modified xsi:type="dcterms:W3CDTF">2021-03-10T15:33:00Z</dcterms:modified>
</cp:coreProperties>
</file>